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E1398"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6B43E5B" w14:textId="77777777">
        <w:tc>
          <w:tcPr>
            <w:tcW w:w="10419" w:type="dxa"/>
            <w:shd w:val="clear" w:color="auto" w:fill="auto"/>
          </w:tcPr>
          <w:p w14:paraId="06826E10" w14:textId="713169F2" w:rsidR="00472B25" w:rsidRDefault="00434300">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38E289C" wp14:editId="5722E82A">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54C505FF" w14:textId="77777777" w:rsidR="00472B25" w:rsidRDefault="00472B25">
            <w:pPr>
              <w:pStyle w:val="Pieddepage"/>
              <w:tabs>
                <w:tab w:val="clear" w:pos="4536"/>
                <w:tab w:val="clear" w:pos="9072"/>
              </w:tabs>
              <w:jc w:val="center"/>
              <w:rPr>
                <w:rFonts w:ascii="Arial" w:hAnsi="Arial" w:cs="Arial"/>
              </w:rPr>
            </w:pPr>
          </w:p>
          <w:p w14:paraId="2583EB9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0F1E588"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AFF7EE6" w14:textId="77777777" w:rsidR="00472B25" w:rsidRDefault="00472B25">
            <w:pPr>
              <w:pStyle w:val="Pieddepage"/>
              <w:tabs>
                <w:tab w:val="clear" w:pos="4536"/>
                <w:tab w:val="clear" w:pos="9072"/>
              </w:tabs>
              <w:jc w:val="center"/>
            </w:pPr>
          </w:p>
        </w:tc>
      </w:tr>
    </w:tbl>
    <w:p w14:paraId="2BC90C3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470F468" w14:textId="77777777">
        <w:tc>
          <w:tcPr>
            <w:tcW w:w="9288" w:type="dxa"/>
            <w:shd w:val="clear" w:color="auto" w:fill="66CCFF"/>
          </w:tcPr>
          <w:p w14:paraId="5AE57330"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F80EBE7" w14:textId="77777777" w:rsidR="00472B25" w:rsidRDefault="00472B25">
            <w:pPr>
              <w:pStyle w:val="Titre8"/>
              <w:tabs>
                <w:tab w:val="num" w:pos="0"/>
                <w:tab w:val="right" w:pos="9639"/>
              </w:tabs>
              <w:rPr>
                <w:sz w:val="28"/>
                <w:szCs w:val="28"/>
              </w:rPr>
            </w:pPr>
            <w:r>
              <w:rPr>
                <w:caps/>
                <w:sz w:val="28"/>
                <w:szCs w:val="28"/>
              </w:rPr>
              <w:t>DECLARATION DU candidat INDIVIDUEL</w:t>
            </w:r>
          </w:p>
          <w:p w14:paraId="7FE6D33B"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5542883A" w14:textId="77777777" w:rsidR="00472B25" w:rsidRDefault="00472B25">
            <w:pPr>
              <w:pStyle w:val="Titre8"/>
              <w:tabs>
                <w:tab w:val="num" w:pos="0"/>
                <w:tab w:val="right" w:pos="9639"/>
              </w:tabs>
              <w:spacing w:before="120" w:after="120"/>
            </w:pPr>
            <w:r>
              <w:rPr>
                <w:caps/>
                <w:sz w:val="28"/>
                <w:szCs w:val="28"/>
              </w:rPr>
              <w:t>DC2</w:t>
            </w:r>
          </w:p>
        </w:tc>
      </w:tr>
    </w:tbl>
    <w:p w14:paraId="2C5D23BB" w14:textId="77777777" w:rsidR="00472B25" w:rsidRDefault="00472B25">
      <w:pPr>
        <w:jc w:val="both"/>
        <w:rPr>
          <w:rFonts w:ascii="Arial" w:hAnsi="Arial" w:cs="Arial"/>
        </w:rPr>
      </w:pPr>
    </w:p>
    <w:p w14:paraId="0C3090C8"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E2F05F3"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D040515" w14:textId="77777777" w:rsidR="00614AE6" w:rsidRPr="00614AE6" w:rsidRDefault="00614AE6" w:rsidP="00614AE6"/>
    <w:p w14:paraId="0E43CD40"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A25C2D3" w14:textId="77777777" w:rsidR="00614AE6" w:rsidRPr="00614AE6" w:rsidRDefault="00614AE6" w:rsidP="00614AE6"/>
    <w:p w14:paraId="75B009CB"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7D749539" w14:textId="77777777" w:rsidR="00614AE6" w:rsidRPr="0025478A" w:rsidRDefault="00614AE6">
      <w:pPr>
        <w:jc w:val="both"/>
        <w:rPr>
          <w:rFonts w:ascii="Arial" w:hAnsi="Arial" w:cs="Arial"/>
          <w:i/>
          <w:iCs/>
        </w:rPr>
      </w:pPr>
    </w:p>
    <w:p w14:paraId="7C8D9BDF"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5FA1B711" w14:textId="77777777" w:rsidR="003C025D" w:rsidRPr="001C7D87" w:rsidRDefault="003C025D" w:rsidP="003C025D">
      <w:pPr>
        <w:jc w:val="both"/>
        <w:rPr>
          <w:rFonts w:ascii="Arial" w:hAnsi="Arial" w:cs="Arial"/>
          <w:i/>
          <w:sz w:val="18"/>
          <w:szCs w:val="18"/>
        </w:rPr>
      </w:pPr>
    </w:p>
    <w:p w14:paraId="59F8E72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E7180E" w14:textId="77777777">
        <w:tc>
          <w:tcPr>
            <w:tcW w:w="10331" w:type="dxa"/>
            <w:shd w:val="clear" w:color="auto" w:fill="66CCFF"/>
          </w:tcPr>
          <w:p w14:paraId="3CC8DD85"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37CAF81" w14:textId="77777777" w:rsidR="009A394A" w:rsidRDefault="009A394A">
      <w:pPr>
        <w:rPr>
          <w:rFonts w:ascii="Arial" w:hAnsi="Arial" w:cs="Arial"/>
          <w:b/>
          <w:bCs/>
        </w:rPr>
      </w:pPr>
    </w:p>
    <w:p w14:paraId="31659A84" w14:textId="77777777" w:rsidR="00E9470A" w:rsidRPr="00E9470A" w:rsidRDefault="00E9470A" w:rsidP="00E9470A">
      <w:pPr>
        <w:rPr>
          <w:rFonts w:ascii="Arial" w:hAnsi="Arial" w:cs="Arial"/>
          <w:b/>
          <w:bCs/>
        </w:rPr>
      </w:pPr>
      <w:r w:rsidRPr="00E9470A">
        <w:rPr>
          <w:rFonts w:ascii="Arial" w:hAnsi="Arial" w:cs="Arial"/>
          <w:b/>
          <w:bCs/>
        </w:rPr>
        <w:t>France Éducation international (FEI)</w:t>
      </w:r>
    </w:p>
    <w:p w14:paraId="21E58BB4" w14:textId="086339BC" w:rsidR="00E9470A" w:rsidRPr="00E9470A" w:rsidRDefault="00E9470A" w:rsidP="00E9470A">
      <w:pPr>
        <w:rPr>
          <w:rFonts w:ascii="Arial" w:hAnsi="Arial" w:cs="Arial"/>
          <w:b/>
          <w:bCs/>
        </w:rPr>
      </w:pPr>
      <w:r w:rsidRPr="00E9470A">
        <w:rPr>
          <w:rFonts w:ascii="Arial" w:hAnsi="Arial" w:cs="Arial"/>
          <w:b/>
          <w:bCs/>
        </w:rPr>
        <w:t xml:space="preserve">1, avenue Léon Journault - 92318 Sèvres </w:t>
      </w:r>
      <w:r w:rsidR="00004D05">
        <w:rPr>
          <w:rFonts w:ascii="Arial" w:hAnsi="Arial" w:cs="Arial"/>
          <w:b/>
          <w:bCs/>
        </w:rPr>
        <w:t>c</w:t>
      </w:r>
      <w:r w:rsidRPr="00E9470A">
        <w:rPr>
          <w:rFonts w:ascii="Arial" w:hAnsi="Arial" w:cs="Arial"/>
          <w:b/>
          <w:bCs/>
        </w:rPr>
        <w:t>edex - Téléphone : 01.45.07.60.00</w:t>
      </w:r>
    </w:p>
    <w:p w14:paraId="7E2D3262" w14:textId="77777777" w:rsidR="00E9470A" w:rsidRPr="00E9470A" w:rsidRDefault="00E9470A" w:rsidP="00E9470A">
      <w:pPr>
        <w:rPr>
          <w:rFonts w:ascii="Arial" w:hAnsi="Arial" w:cs="Arial"/>
          <w:b/>
          <w:bCs/>
        </w:rPr>
      </w:pPr>
      <w:r w:rsidRPr="00E9470A">
        <w:rPr>
          <w:rFonts w:ascii="Arial" w:hAnsi="Arial" w:cs="Arial"/>
          <w:b/>
          <w:bCs/>
        </w:rPr>
        <w:t>Adresse internet (URL) : http://www.france-education-international.fr</w:t>
      </w:r>
    </w:p>
    <w:p w14:paraId="4640A873"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55A698" w14:textId="77777777">
        <w:tc>
          <w:tcPr>
            <w:tcW w:w="10331" w:type="dxa"/>
            <w:shd w:val="clear" w:color="auto" w:fill="66CCFF"/>
          </w:tcPr>
          <w:p w14:paraId="398B0BEF"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8340FA7" w14:textId="77777777" w:rsidR="009540B9" w:rsidRDefault="009540B9" w:rsidP="006838CD">
      <w:pPr>
        <w:rPr>
          <w:rFonts w:ascii="Arial" w:hAnsi="Arial" w:cs="Arial"/>
          <w:b/>
          <w:bCs/>
        </w:rPr>
      </w:pPr>
    </w:p>
    <w:p w14:paraId="26710819" w14:textId="254F2A37" w:rsidR="00472B25" w:rsidRPr="007E484E" w:rsidRDefault="007E484E" w:rsidP="007E484E">
      <w:pPr>
        <w:rPr>
          <w:rFonts w:ascii="Arial" w:hAnsi="Arial" w:cs="Arial"/>
        </w:rPr>
      </w:pPr>
      <w:r w:rsidRPr="007E484E">
        <w:rPr>
          <w:rFonts w:ascii="Arial" w:hAnsi="Arial" w:cs="Arial"/>
        </w:rPr>
        <w:t xml:space="preserve">Prestations de création d’illustrations destinées aux modules de formation ouverte à distance et pour les supports des examens d’accès aux diplômes organisés par </w:t>
      </w:r>
      <w:r w:rsidR="00A43E29" w:rsidRPr="007E484E">
        <w:rPr>
          <w:rFonts w:ascii="Arial" w:hAnsi="Arial" w:cs="Arial"/>
        </w:rPr>
        <w:t>France Éducation international (FEI)</w:t>
      </w:r>
    </w:p>
    <w:p w14:paraId="59505D67"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2EBF200" w14:textId="77777777">
        <w:tc>
          <w:tcPr>
            <w:tcW w:w="10331" w:type="dxa"/>
            <w:shd w:val="clear" w:color="auto" w:fill="66CCFF"/>
          </w:tcPr>
          <w:p w14:paraId="7B1C2CB4"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30AFA02D" w14:textId="77777777" w:rsidR="00472B25" w:rsidRDefault="00472B25">
      <w:pPr>
        <w:pStyle w:val="Titre9"/>
        <w:numPr>
          <w:ilvl w:val="0"/>
          <w:numId w:val="0"/>
        </w:numPr>
        <w:rPr>
          <w:i w:val="0"/>
          <w:sz w:val="20"/>
        </w:rPr>
      </w:pPr>
    </w:p>
    <w:p w14:paraId="5CA09E56"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8E73EBC" w14:textId="77777777" w:rsidR="00472B25" w:rsidRDefault="00472B25">
      <w:pPr>
        <w:pStyle w:val="Titre9"/>
        <w:tabs>
          <w:tab w:val="num" w:pos="0"/>
        </w:tabs>
        <w:ind w:left="0"/>
        <w:jc w:val="both"/>
        <w:rPr>
          <w:i w:val="0"/>
          <w:iCs w:val="0"/>
          <w:sz w:val="20"/>
          <w:szCs w:val="20"/>
        </w:rPr>
      </w:pPr>
    </w:p>
    <w:p w14:paraId="7A5E5E9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15F3B05" w14:textId="77777777" w:rsidR="00472B25" w:rsidRDefault="00472B25">
      <w:pPr>
        <w:jc w:val="both"/>
        <w:rPr>
          <w:rFonts w:ascii="Arial" w:hAnsi="Arial" w:cs="Arial"/>
          <w:b/>
          <w:bCs/>
        </w:rPr>
      </w:pPr>
    </w:p>
    <w:p w14:paraId="0D67EDF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72194BE" w14:textId="77777777" w:rsidR="003C025D" w:rsidRDefault="003C025D" w:rsidP="003C025D"/>
    <w:p w14:paraId="0E541FB5" w14:textId="77777777" w:rsidR="003C025D" w:rsidRPr="00025EC9" w:rsidRDefault="003C025D" w:rsidP="003C025D"/>
    <w:p w14:paraId="4C511EB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5F13787D" w14:textId="77777777" w:rsidR="003C025D" w:rsidRDefault="003C025D" w:rsidP="003C025D"/>
    <w:p w14:paraId="09024DD9" w14:textId="77777777" w:rsidR="003C025D" w:rsidRPr="00025EC9" w:rsidRDefault="003C025D" w:rsidP="003C025D"/>
    <w:p w14:paraId="387129A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6858428F" w14:textId="77777777" w:rsidR="003C025D" w:rsidRDefault="003C025D" w:rsidP="003C025D"/>
    <w:p w14:paraId="1CFE660E" w14:textId="77777777" w:rsidR="003C025D" w:rsidRPr="00025EC9" w:rsidRDefault="003C025D" w:rsidP="003C025D"/>
    <w:p w14:paraId="669DF57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54DE898E" w14:textId="77777777" w:rsidR="003C025D" w:rsidRDefault="003C025D" w:rsidP="003C025D"/>
    <w:p w14:paraId="784FF6AE" w14:textId="77777777" w:rsidR="003C025D" w:rsidRDefault="003C025D" w:rsidP="003C025D"/>
    <w:p w14:paraId="2EB77935"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4FB1B3CE" w14:textId="77777777" w:rsidR="003C025D" w:rsidRDefault="003C025D" w:rsidP="003C025D"/>
    <w:p w14:paraId="6F4BBF99" w14:textId="77777777" w:rsidR="003C025D" w:rsidRPr="00025EC9" w:rsidRDefault="003C025D" w:rsidP="003C025D"/>
    <w:p w14:paraId="480241A6"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99D5AE5" w14:textId="77777777" w:rsidR="00472B25" w:rsidRDefault="00472B25">
      <w:pPr>
        <w:jc w:val="both"/>
        <w:rPr>
          <w:rFonts w:ascii="Arial" w:hAnsi="Arial" w:cs="Arial"/>
          <w:b/>
          <w:bCs/>
        </w:rPr>
      </w:pPr>
    </w:p>
    <w:p w14:paraId="44B4B1A6" w14:textId="77777777" w:rsidR="00472B25" w:rsidRDefault="00472B25">
      <w:pPr>
        <w:jc w:val="both"/>
        <w:rPr>
          <w:rFonts w:ascii="Arial" w:hAnsi="Arial" w:cs="Arial"/>
          <w:b/>
          <w:bCs/>
        </w:rPr>
      </w:pPr>
    </w:p>
    <w:p w14:paraId="630FF875"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76BB8175" w14:textId="77777777" w:rsidR="00472B25" w:rsidRDefault="00472B25">
      <w:pPr>
        <w:jc w:val="both"/>
        <w:rPr>
          <w:rFonts w:ascii="Arial" w:hAnsi="Arial" w:cs="Arial"/>
        </w:rPr>
      </w:pPr>
    </w:p>
    <w:p w14:paraId="1262675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6423DFA7" w14:textId="77777777" w:rsidR="00427375" w:rsidRDefault="00427375" w:rsidP="00427375">
      <w:pPr>
        <w:ind w:left="567"/>
        <w:jc w:val="both"/>
        <w:rPr>
          <w:rFonts w:ascii="Arial" w:hAnsi="Arial" w:cs="Arial"/>
        </w:rPr>
      </w:pPr>
    </w:p>
    <w:p w14:paraId="4F48027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35D8D05F" w14:textId="79173270" w:rsidR="002D13A0" w:rsidRDefault="00815797" w:rsidP="009540B9">
      <w:pPr>
        <w:jc w:val="both"/>
        <w:rPr>
          <w:rFonts w:ascii="Arial" w:hAnsi="Arial" w:cs="Arial"/>
          <w:b/>
          <w:bCs/>
          <w:sz w:val="22"/>
          <w:szCs w:val="22"/>
        </w:rPr>
      </w:pPr>
      <w:r>
        <w:rPr>
          <w:rFonts w:ascii="Arial" w:hAnsi="Arial" w:cs="Arial"/>
          <w:b/>
          <w:bCs/>
          <w:sz w:val="22"/>
          <w:szCs w:val="22"/>
        </w:rPr>
        <w:br w:type="page"/>
      </w:r>
    </w:p>
    <w:p w14:paraId="28C77DF3" w14:textId="38BED86A" w:rsidR="006838CD" w:rsidRDefault="006838CD">
      <w:pPr>
        <w:suppressAutoHyphens w:val="0"/>
        <w:rPr>
          <w:rFonts w:ascii="Arial" w:hAnsi="Arial" w:cs="Arial"/>
          <w:b/>
          <w:bCs/>
          <w:sz w:val="22"/>
          <w:szCs w:val="22"/>
        </w:rPr>
      </w:pPr>
    </w:p>
    <w:p w14:paraId="59BE96FD" w14:textId="0CDA2B9A"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FB356E0" w14:textId="77777777" w:rsidR="00427375" w:rsidRDefault="00427375" w:rsidP="008C2177">
      <w:pPr>
        <w:tabs>
          <w:tab w:val="left" w:pos="-142"/>
          <w:tab w:val="left" w:pos="4111"/>
        </w:tabs>
        <w:jc w:val="both"/>
        <w:rPr>
          <w:rFonts w:ascii="Arial" w:hAnsi="Arial" w:cs="Arial"/>
          <w:b/>
          <w:bCs/>
          <w:sz w:val="22"/>
          <w:szCs w:val="22"/>
        </w:rPr>
      </w:pPr>
    </w:p>
    <w:p w14:paraId="1E18CFF4"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8EE91CB"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335BDD88"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64E7A81"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6BBE875E"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75C1F8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74334E8B"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F59210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955178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0749E5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EB3297"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7E00B38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BF438CD" w14:textId="77777777" w:rsidR="00BD1236" w:rsidRPr="008C2177" w:rsidRDefault="00BD1236" w:rsidP="00171BF1">
      <w:pPr>
        <w:pStyle w:val="En-tte"/>
        <w:tabs>
          <w:tab w:val="left" w:pos="2160"/>
        </w:tabs>
        <w:ind w:left="284"/>
        <w:jc w:val="both"/>
        <w:rPr>
          <w:rFonts w:ascii="Arial" w:hAnsi="Arial" w:cs="Arial"/>
          <w:iCs/>
          <w:sz w:val="16"/>
          <w:szCs w:val="18"/>
        </w:rPr>
      </w:pPr>
    </w:p>
    <w:p w14:paraId="63340CED"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5EE0D50F" w14:textId="77777777" w:rsidR="00BD1236" w:rsidRPr="00171BF1" w:rsidRDefault="00BD1236" w:rsidP="00171BF1">
      <w:pPr>
        <w:pStyle w:val="En-tte"/>
        <w:ind w:left="993"/>
        <w:jc w:val="both"/>
        <w:rPr>
          <w:rFonts w:ascii="Arial" w:hAnsi="Arial" w:cs="Arial"/>
          <w:iCs/>
          <w:sz w:val="16"/>
          <w:szCs w:val="18"/>
        </w:rPr>
      </w:pPr>
    </w:p>
    <w:p w14:paraId="725A8F0A" w14:textId="77777777" w:rsidR="00BD1236" w:rsidRPr="00171BF1" w:rsidRDefault="00BD1236" w:rsidP="00171BF1">
      <w:pPr>
        <w:pStyle w:val="En-tte"/>
        <w:ind w:left="993"/>
        <w:jc w:val="both"/>
        <w:rPr>
          <w:rFonts w:ascii="Arial" w:hAnsi="Arial" w:cs="Arial"/>
          <w:iCs/>
          <w:sz w:val="16"/>
          <w:szCs w:val="18"/>
        </w:rPr>
      </w:pPr>
    </w:p>
    <w:p w14:paraId="172E76B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C8DC6C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60F171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BF55E5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F31F88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B18AF68"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D0E0A90"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0EB811CE"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468FB6F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126C2018"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917E8D2"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43EB4D0D" w14:textId="77777777" w:rsidTr="005C765E">
        <w:tc>
          <w:tcPr>
            <w:tcW w:w="10344" w:type="dxa"/>
            <w:shd w:val="clear" w:color="auto" w:fill="66CCFF"/>
          </w:tcPr>
          <w:p w14:paraId="054BB1A9"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4F7CF74" w14:textId="77777777" w:rsidR="00D21AD8" w:rsidRDefault="00D21AD8" w:rsidP="00D21AD8">
      <w:pPr>
        <w:tabs>
          <w:tab w:val="left" w:pos="-142"/>
          <w:tab w:val="left" w:pos="4111"/>
        </w:tabs>
        <w:rPr>
          <w:rFonts w:ascii="Arial" w:hAnsi="Arial" w:cs="Arial"/>
          <w:b/>
          <w:bCs/>
          <w:sz w:val="22"/>
          <w:szCs w:val="22"/>
        </w:rPr>
      </w:pPr>
    </w:p>
    <w:p w14:paraId="21DE65EA"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6BF8948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A65F22E" w14:textId="77777777" w:rsidR="00472B25" w:rsidRDefault="00472B25">
      <w:pPr>
        <w:rPr>
          <w:rFonts w:ascii="Arial" w:hAnsi="Arial" w:cs="Arial"/>
        </w:rPr>
      </w:pPr>
    </w:p>
    <w:p w14:paraId="740895F7"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86E1AF9" w14:textId="77777777" w:rsidR="00555AC1" w:rsidRDefault="00555AC1" w:rsidP="00171BF1">
      <w:pPr>
        <w:jc w:val="both"/>
        <w:rPr>
          <w:rFonts w:ascii="Arial" w:hAnsi="Arial" w:cs="Arial"/>
          <w:i/>
          <w:sz w:val="18"/>
        </w:rPr>
      </w:pPr>
    </w:p>
    <w:p w14:paraId="030D67DA" w14:textId="77777777" w:rsidR="00555AC1" w:rsidRDefault="00555AC1" w:rsidP="00171BF1">
      <w:pPr>
        <w:jc w:val="both"/>
        <w:rPr>
          <w:rFonts w:ascii="Arial" w:hAnsi="Arial" w:cs="Arial"/>
          <w:i/>
          <w:sz w:val="18"/>
        </w:rPr>
      </w:pPr>
    </w:p>
    <w:p w14:paraId="3455BBCF" w14:textId="77777777" w:rsidR="00555AC1" w:rsidRDefault="00555AC1" w:rsidP="00171BF1">
      <w:pPr>
        <w:jc w:val="both"/>
        <w:rPr>
          <w:rFonts w:ascii="Arial" w:hAnsi="Arial" w:cs="Arial"/>
          <w:i/>
          <w:sz w:val="18"/>
        </w:rPr>
      </w:pPr>
    </w:p>
    <w:p w14:paraId="5812D515" w14:textId="77777777" w:rsidR="00555AC1" w:rsidRDefault="00555AC1" w:rsidP="00171BF1">
      <w:pPr>
        <w:jc w:val="both"/>
        <w:rPr>
          <w:rFonts w:ascii="Arial" w:hAnsi="Arial" w:cs="Arial"/>
          <w:i/>
          <w:sz w:val="18"/>
        </w:rPr>
      </w:pPr>
    </w:p>
    <w:p w14:paraId="65857226" w14:textId="77777777" w:rsidR="00555AC1" w:rsidRDefault="00555AC1" w:rsidP="00171BF1">
      <w:pPr>
        <w:jc w:val="both"/>
        <w:rPr>
          <w:rFonts w:ascii="Arial" w:hAnsi="Arial" w:cs="Arial"/>
          <w:i/>
          <w:sz w:val="18"/>
        </w:rPr>
      </w:pPr>
    </w:p>
    <w:p w14:paraId="4B790EBF" w14:textId="77777777" w:rsidR="00555AC1" w:rsidRDefault="00555AC1" w:rsidP="00171BF1">
      <w:pPr>
        <w:jc w:val="both"/>
        <w:rPr>
          <w:rFonts w:ascii="Arial" w:hAnsi="Arial" w:cs="Arial"/>
          <w:i/>
          <w:sz w:val="18"/>
        </w:rPr>
      </w:pPr>
    </w:p>
    <w:p w14:paraId="7E378149" w14:textId="77777777" w:rsidR="00555AC1" w:rsidRDefault="00555AC1" w:rsidP="00171BF1">
      <w:pPr>
        <w:jc w:val="both"/>
        <w:rPr>
          <w:rFonts w:ascii="Arial" w:hAnsi="Arial" w:cs="Arial"/>
          <w:i/>
          <w:sz w:val="18"/>
        </w:rPr>
      </w:pPr>
    </w:p>
    <w:p w14:paraId="3267CDCC"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534EE3C0" w14:textId="77777777" w:rsidR="00555AC1" w:rsidRDefault="00555AC1" w:rsidP="00171BF1">
      <w:pPr>
        <w:jc w:val="both"/>
        <w:rPr>
          <w:rFonts w:ascii="Arial" w:hAnsi="Arial" w:cs="Arial"/>
          <w:i/>
          <w:sz w:val="18"/>
        </w:rPr>
      </w:pPr>
    </w:p>
    <w:p w14:paraId="14841205" w14:textId="77777777" w:rsidR="00555AC1" w:rsidRDefault="00555AC1" w:rsidP="00171BF1">
      <w:pPr>
        <w:jc w:val="both"/>
        <w:rPr>
          <w:rFonts w:ascii="Arial" w:hAnsi="Arial" w:cs="Arial"/>
          <w:i/>
          <w:sz w:val="18"/>
        </w:rPr>
      </w:pPr>
    </w:p>
    <w:p w14:paraId="29B4186B" w14:textId="77777777" w:rsidR="00555AC1" w:rsidRDefault="00555AC1" w:rsidP="00171BF1">
      <w:pPr>
        <w:jc w:val="both"/>
        <w:rPr>
          <w:rFonts w:ascii="Arial" w:hAnsi="Arial" w:cs="Arial"/>
          <w:i/>
          <w:sz w:val="18"/>
        </w:rPr>
      </w:pPr>
    </w:p>
    <w:p w14:paraId="7D198919" w14:textId="77777777" w:rsidR="00555AC1" w:rsidRDefault="00555AC1" w:rsidP="00171BF1">
      <w:pPr>
        <w:jc w:val="both"/>
        <w:rPr>
          <w:rFonts w:ascii="Arial" w:hAnsi="Arial" w:cs="Arial"/>
          <w:i/>
          <w:sz w:val="18"/>
        </w:rPr>
      </w:pPr>
    </w:p>
    <w:p w14:paraId="57AD882E" w14:textId="77777777" w:rsidR="00755416" w:rsidRDefault="00755416" w:rsidP="00171BF1">
      <w:pPr>
        <w:jc w:val="both"/>
        <w:rPr>
          <w:rFonts w:ascii="Arial" w:hAnsi="Arial" w:cs="Arial"/>
          <w:i/>
          <w:sz w:val="18"/>
        </w:rPr>
      </w:pPr>
    </w:p>
    <w:p w14:paraId="374E2F8B" w14:textId="77777777" w:rsidR="00755416" w:rsidRDefault="00755416" w:rsidP="00171BF1">
      <w:pPr>
        <w:jc w:val="both"/>
        <w:rPr>
          <w:rFonts w:ascii="Arial" w:hAnsi="Arial" w:cs="Arial"/>
          <w:i/>
          <w:sz w:val="18"/>
        </w:rPr>
      </w:pPr>
    </w:p>
    <w:p w14:paraId="4D82B160" w14:textId="77777777" w:rsidR="00755416" w:rsidRDefault="00755416" w:rsidP="00171BF1">
      <w:pPr>
        <w:jc w:val="both"/>
        <w:rPr>
          <w:rFonts w:ascii="Arial" w:hAnsi="Arial" w:cs="Arial"/>
          <w:i/>
          <w:sz w:val="18"/>
        </w:rPr>
      </w:pPr>
    </w:p>
    <w:p w14:paraId="29DB8D76" w14:textId="77777777" w:rsidR="00717070" w:rsidRDefault="00717070" w:rsidP="00171BF1">
      <w:pPr>
        <w:jc w:val="both"/>
        <w:rPr>
          <w:rFonts w:ascii="Arial" w:hAnsi="Arial" w:cs="Arial"/>
          <w:i/>
          <w:sz w:val="18"/>
        </w:rPr>
      </w:pPr>
    </w:p>
    <w:p w14:paraId="66CEBCAF" w14:textId="77777777" w:rsidR="00717070" w:rsidRDefault="00717070" w:rsidP="00171BF1">
      <w:pPr>
        <w:jc w:val="both"/>
        <w:rPr>
          <w:rFonts w:ascii="Arial" w:hAnsi="Arial" w:cs="Arial"/>
          <w:i/>
          <w:sz w:val="18"/>
        </w:rPr>
      </w:pPr>
    </w:p>
    <w:p w14:paraId="0C48B2D8" w14:textId="77777777" w:rsidR="00755416" w:rsidRDefault="00755416" w:rsidP="00171BF1">
      <w:pPr>
        <w:jc w:val="both"/>
        <w:rPr>
          <w:rFonts w:ascii="Arial" w:hAnsi="Arial" w:cs="Arial"/>
          <w:i/>
          <w:sz w:val="18"/>
        </w:rPr>
      </w:pPr>
    </w:p>
    <w:p w14:paraId="5C01B892" w14:textId="77777777" w:rsidR="00755416" w:rsidRDefault="00755416" w:rsidP="00663B7E">
      <w:pPr>
        <w:rPr>
          <w:rFonts w:ascii="Arial" w:hAnsi="Arial" w:cs="Arial"/>
          <w:i/>
          <w:sz w:val="18"/>
        </w:rPr>
      </w:pPr>
    </w:p>
    <w:p w14:paraId="4912AA68" w14:textId="77777777" w:rsidR="00755416" w:rsidRDefault="00755416" w:rsidP="00663B7E">
      <w:pPr>
        <w:rPr>
          <w:rFonts w:ascii="Arial" w:hAnsi="Arial" w:cs="Arial"/>
          <w:i/>
          <w:sz w:val="18"/>
        </w:rPr>
      </w:pPr>
    </w:p>
    <w:p w14:paraId="6C202ACD" w14:textId="77777777" w:rsidR="00555AC1" w:rsidRDefault="00555AC1" w:rsidP="00663B7E">
      <w:pPr>
        <w:rPr>
          <w:rFonts w:ascii="Arial" w:hAnsi="Arial" w:cs="Arial"/>
          <w:i/>
          <w:sz w:val="18"/>
        </w:rPr>
      </w:pPr>
    </w:p>
    <w:p w14:paraId="04E2D38B" w14:textId="77777777" w:rsidR="006838CD" w:rsidRDefault="006838CD">
      <w:pPr>
        <w:suppressAutoHyphens w:val="0"/>
        <w:rPr>
          <w:rFonts w:ascii="Arial" w:hAnsi="Arial" w:cs="Arial"/>
          <w:b/>
          <w:bCs/>
          <w:sz w:val="22"/>
          <w:szCs w:val="22"/>
        </w:rPr>
      </w:pPr>
      <w:r>
        <w:rPr>
          <w:rFonts w:ascii="Arial" w:hAnsi="Arial" w:cs="Arial"/>
          <w:b/>
          <w:bCs/>
          <w:sz w:val="22"/>
          <w:szCs w:val="22"/>
        </w:rPr>
        <w:br w:type="page"/>
      </w:r>
    </w:p>
    <w:p w14:paraId="2916DE34" w14:textId="4C26BB0E"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D5741B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781C920" w14:textId="77777777" w:rsidR="00663B7E" w:rsidRPr="00171BF1" w:rsidRDefault="00663B7E" w:rsidP="00171BF1">
      <w:pPr>
        <w:jc w:val="both"/>
        <w:rPr>
          <w:rFonts w:ascii="Arial" w:hAnsi="Arial" w:cs="Arial"/>
          <w:sz w:val="18"/>
        </w:rPr>
      </w:pPr>
    </w:p>
    <w:p w14:paraId="590DA5F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BA4F0A9" w14:textId="77777777" w:rsidR="00663B7E" w:rsidRDefault="00663B7E" w:rsidP="00171BF1">
      <w:pPr>
        <w:ind w:left="284"/>
        <w:jc w:val="both"/>
        <w:rPr>
          <w:rFonts w:ascii="Arial" w:hAnsi="Arial" w:cs="Arial"/>
          <w:sz w:val="16"/>
        </w:rPr>
      </w:pPr>
    </w:p>
    <w:p w14:paraId="01B16DDF" w14:textId="77777777" w:rsidR="00717070" w:rsidRPr="00171BF1" w:rsidRDefault="00717070" w:rsidP="00171BF1">
      <w:pPr>
        <w:ind w:left="284"/>
        <w:jc w:val="both"/>
        <w:rPr>
          <w:rFonts w:ascii="Arial" w:hAnsi="Arial" w:cs="Arial"/>
          <w:sz w:val="16"/>
        </w:rPr>
      </w:pPr>
    </w:p>
    <w:p w14:paraId="0ED0BBD6" w14:textId="77777777" w:rsidR="00663B7E" w:rsidRPr="00171BF1" w:rsidRDefault="00663B7E" w:rsidP="00171BF1">
      <w:pPr>
        <w:ind w:left="284"/>
        <w:jc w:val="both"/>
        <w:rPr>
          <w:rFonts w:ascii="Arial" w:hAnsi="Arial" w:cs="Arial"/>
          <w:sz w:val="16"/>
        </w:rPr>
      </w:pPr>
    </w:p>
    <w:p w14:paraId="78C2C095"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262FBAE" w14:textId="77777777" w:rsidR="00663B7E" w:rsidRPr="00171BF1" w:rsidRDefault="00663B7E" w:rsidP="00171BF1">
      <w:pPr>
        <w:ind w:left="284"/>
        <w:jc w:val="both"/>
        <w:rPr>
          <w:rFonts w:ascii="Arial" w:hAnsi="Arial" w:cs="Arial"/>
          <w:sz w:val="16"/>
        </w:rPr>
      </w:pPr>
    </w:p>
    <w:p w14:paraId="0A5E1D41" w14:textId="77777777" w:rsidR="00663B7E" w:rsidRPr="00171BF1" w:rsidRDefault="00663B7E" w:rsidP="00171BF1">
      <w:pPr>
        <w:ind w:left="284"/>
        <w:jc w:val="both"/>
        <w:rPr>
          <w:rFonts w:ascii="Arial" w:hAnsi="Arial" w:cs="Arial"/>
          <w:sz w:val="16"/>
        </w:rPr>
      </w:pPr>
    </w:p>
    <w:p w14:paraId="5794EE53" w14:textId="77777777" w:rsidR="00663B7E" w:rsidRPr="00171BF1" w:rsidRDefault="00663B7E" w:rsidP="00171BF1">
      <w:pPr>
        <w:ind w:left="284"/>
        <w:jc w:val="both"/>
        <w:rPr>
          <w:rFonts w:ascii="Arial" w:hAnsi="Arial" w:cs="Arial"/>
          <w:sz w:val="16"/>
        </w:rPr>
      </w:pPr>
    </w:p>
    <w:p w14:paraId="0787CA56" w14:textId="77777777" w:rsidR="00663B7E" w:rsidRDefault="00663B7E" w:rsidP="00171BF1">
      <w:pPr>
        <w:ind w:left="284"/>
        <w:jc w:val="both"/>
        <w:rPr>
          <w:rFonts w:ascii="Arial" w:hAnsi="Arial" w:cs="Arial"/>
          <w:sz w:val="16"/>
        </w:rPr>
      </w:pPr>
    </w:p>
    <w:p w14:paraId="7F69F318"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74FA79D" w14:textId="77777777" w:rsidTr="00261FC1">
        <w:tc>
          <w:tcPr>
            <w:tcW w:w="10331" w:type="dxa"/>
            <w:shd w:val="clear" w:color="auto" w:fill="66CCFF"/>
          </w:tcPr>
          <w:p w14:paraId="1E9FE63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5DE37DB"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911B647"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78ACD4F" w14:textId="77777777" w:rsidR="00646B4F" w:rsidRPr="00171BF1" w:rsidRDefault="00646B4F" w:rsidP="00171BF1">
      <w:pPr>
        <w:ind w:left="284"/>
        <w:rPr>
          <w:rFonts w:ascii="Arial" w:hAnsi="Arial" w:cs="Arial"/>
        </w:rPr>
      </w:pPr>
    </w:p>
    <w:p w14:paraId="62F331EE"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26CF565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D184805"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B2F5FFA"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381F20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0B2DF7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D84074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552C5A4"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78FD331"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3A5BD71" w14:textId="77777777" w:rsidR="00472B25" w:rsidRDefault="00472B25">
            <w:pPr>
              <w:tabs>
                <w:tab w:val="left" w:pos="864"/>
              </w:tabs>
              <w:snapToGrid w:val="0"/>
              <w:spacing w:before="120" w:after="120"/>
              <w:rPr>
                <w:rFonts w:ascii="Arial" w:hAnsi="Arial" w:cs="Arial"/>
                <w:sz w:val="16"/>
                <w:szCs w:val="16"/>
              </w:rPr>
            </w:pPr>
          </w:p>
          <w:p w14:paraId="28616C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C80935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BA0DD33" w14:textId="77777777" w:rsidR="00472B25" w:rsidRDefault="00472B25">
            <w:pPr>
              <w:tabs>
                <w:tab w:val="left" w:pos="864"/>
              </w:tabs>
              <w:snapToGrid w:val="0"/>
              <w:spacing w:before="120" w:after="120"/>
              <w:jc w:val="right"/>
              <w:rPr>
                <w:rFonts w:ascii="Arial" w:hAnsi="Arial" w:cs="Arial"/>
                <w:sz w:val="16"/>
                <w:szCs w:val="16"/>
              </w:rPr>
            </w:pPr>
          </w:p>
        </w:tc>
      </w:tr>
      <w:tr w:rsidR="00472B25" w14:paraId="70A6D130" w14:textId="77777777">
        <w:trPr>
          <w:trHeight w:val="737"/>
        </w:trPr>
        <w:tc>
          <w:tcPr>
            <w:tcW w:w="2566" w:type="dxa"/>
            <w:tcBorders>
              <w:left w:val="single" w:sz="8" w:space="0" w:color="000000"/>
              <w:bottom w:val="single" w:sz="8" w:space="0" w:color="000000"/>
            </w:tcBorders>
            <w:shd w:val="clear" w:color="auto" w:fill="auto"/>
          </w:tcPr>
          <w:p w14:paraId="637515C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DD1F832" w14:textId="77777777" w:rsidR="00472B25" w:rsidRDefault="00472B25">
            <w:pPr>
              <w:tabs>
                <w:tab w:val="left" w:pos="864"/>
              </w:tabs>
              <w:snapToGrid w:val="0"/>
              <w:spacing w:before="120" w:after="120"/>
              <w:rPr>
                <w:rFonts w:ascii="Arial" w:hAnsi="Arial" w:cs="Arial"/>
                <w:sz w:val="16"/>
                <w:szCs w:val="16"/>
              </w:rPr>
            </w:pPr>
          </w:p>
          <w:p w14:paraId="1B2B5BC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96C8AF3" w14:textId="77777777" w:rsidR="00472B25" w:rsidRDefault="00472B25">
            <w:pPr>
              <w:tabs>
                <w:tab w:val="left" w:pos="864"/>
              </w:tabs>
              <w:snapToGrid w:val="0"/>
              <w:spacing w:before="120" w:after="120"/>
              <w:jc w:val="right"/>
              <w:rPr>
                <w:rFonts w:ascii="Arial" w:hAnsi="Arial" w:cs="Arial"/>
                <w:sz w:val="16"/>
                <w:szCs w:val="16"/>
              </w:rPr>
            </w:pPr>
          </w:p>
          <w:p w14:paraId="041B8C2F"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FDD9CE0" w14:textId="77777777" w:rsidR="00472B25" w:rsidRDefault="00472B25">
            <w:pPr>
              <w:tabs>
                <w:tab w:val="left" w:pos="864"/>
              </w:tabs>
              <w:snapToGrid w:val="0"/>
              <w:spacing w:before="120" w:after="120"/>
              <w:jc w:val="right"/>
              <w:rPr>
                <w:rFonts w:ascii="Arial" w:hAnsi="Arial" w:cs="Arial"/>
                <w:sz w:val="16"/>
                <w:szCs w:val="16"/>
              </w:rPr>
            </w:pPr>
          </w:p>
          <w:p w14:paraId="63D800E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AB41EA4" w14:textId="77777777" w:rsidR="00472B25" w:rsidRDefault="00472B25">
      <w:pPr>
        <w:tabs>
          <w:tab w:val="left" w:pos="864"/>
        </w:tabs>
        <w:jc w:val="both"/>
        <w:rPr>
          <w:rFonts w:ascii="Arial" w:hAnsi="Arial" w:cs="Arial"/>
        </w:rPr>
      </w:pPr>
    </w:p>
    <w:p w14:paraId="7B084B52"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83E8F84" w14:textId="77777777" w:rsidR="00646B4F" w:rsidRDefault="00646B4F">
      <w:pPr>
        <w:tabs>
          <w:tab w:val="left" w:pos="864"/>
        </w:tabs>
        <w:jc w:val="both"/>
        <w:rPr>
          <w:rFonts w:ascii="Arial" w:hAnsi="Arial" w:cs="Arial"/>
        </w:rPr>
      </w:pPr>
    </w:p>
    <w:p w14:paraId="63145ED8" w14:textId="77777777" w:rsidR="00646B4F" w:rsidRDefault="00685900" w:rsidP="00171BF1">
      <w:pPr>
        <w:tabs>
          <w:tab w:val="left" w:pos="864"/>
        </w:tabs>
        <w:ind w:left="567"/>
        <w:jc w:val="both"/>
        <w:rPr>
          <w:rFonts w:ascii="Arial" w:hAnsi="Arial" w:cs="Arial"/>
        </w:rPr>
      </w:pPr>
      <w:r>
        <w:rPr>
          <w:rFonts w:ascii="Arial" w:hAnsi="Arial" w:cs="Arial"/>
        </w:rPr>
        <w:t>……./…………./……</w:t>
      </w:r>
    </w:p>
    <w:p w14:paraId="1F875E89" w14:textId="77777777" w:rsidR="00646B4F" w:rsidRDefault="00646B4F">
      <w:pPr>
        <w:tabs>
          <w:tab w:val="left" w:pos="864"/>
        </w:tabs>
        <w:jc w:val="both"/>
        <w:rPr>
          <w:rFonts w:ascii="Arial" w:hAnsi="Arial" w:cs="Arial"/>
        </w:rPr>
      </w:pPr>
    </w:p>
    <w:p w14:paraId="27426DFC"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A822993"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E81BBC1" w14:textId="77777777" w:rsidR="00646B4F" w:rsidRDefault="00646B4F">
      <w:pPr>
        <w:tabs>
          <w:tab w:val="left" w:pos="864"/>
        </w:tabs>
        <w:jc w:val="both"/>
        <w:rPr>
          <w:rFonts w:ascii="Arial" w:hAnsi="Arial" w:cs="Arial"/>
        </w:rPr>
      </w:pPr>
    </w:p>
    <w:p w14:paraId="420C9C4D" w14:textId="77777777" w:rsidR="00646B4F" w:rsidRDefault="00646B4F">
      <w:pPr>
        <w:tabs>
          <w:tab w:val="left" w:pos="864"/>
        </w:tabs>
        <w:jc w:val="both"/>
        <w:rPr>
          <w:rFonts w:ascii="Arial" w:hAnsi="Arial" w:cs="Arial"/>
        </w:rPr>
      </w:pPr>
    </w:p>
    <w:p w14:paraId="78D510DC" w14:textId="77777777" w:rsidR="001A1D05" w:rsidRDefault="001A1D05">
      <w:pPr>
        <w:tabs>
          <w:tab w:val="left" w:pos="864"/>
        </w:tabs>
        <w:jc w:val="both"/>
        <w:rPr>
          <w:rFonts w:ascii="Arial" w:hAnsi="Arial" w:cs="Arial"/>
        </w:rPr>
      </w:pPr>
    </w:p>
    <w:p w14:paraId="20F4AE6D" w14:textId="77777777" w:rsidR="001A1D05" w:rsidRDefault="001A1D05">
      <w:pPr>
        <w:tabs>
          <w:tab w:val="left" w:pos="864"/>
        </w:tabs>
        <w:jc w:val="both"/>
        <w:rPr>
          <w:rFonts w:ascii="Arial" w:hAnsi="Arial" w:cs="Arial"/>
        </w:rPr>
      </w:pPr>
    </w:p>
    <w:p w14:paraId="65D451A7" w14:textId="77777777" w:rsidR="001A1D05" w:rsidRDefault="001A1D05">
      <w:pPr>
        <w:tabs>
          <w:tab w:val="left" w:pos="864"/>
        </w:tabs>
        <w:jc w:val="both"/>
        <w:rPr>
          <w:rFonts w:ascii="Arial" w:hAnsi="Arial" w:cs="Arial"/>
        </w:rPr>
      </w:pPr>
    </w:p>
    <w:p w14:paraId="1D4D6D81" w14:textId="77777777" w:rsidR="00646B4F" w:rsidRDefault="00646B4F">
      <w:pPr>
        <w:tabs>
          <w:tab w:val="left" w:pos="864"/>
        </w:tabs>
        <w:jc w:val="both"/>
        <w:rPr>
          <w:rFonts w:ascii="Arial" w:hAnsi="Arial" w:cs="Arial"/>
        </w:rPr>
      </w:pPr>
    </w:p>
    <w:p w14:paraId="3E6EAEAD" w14:textId="77777777" w:rsidR="00826CBB" w:rsidRDefault="00826CBB">
      <w:pPr>
        <w:tabs>
          <w:tab w:val="left" w:pos="864"/>
        </w:tabs>
        <w:jc w:val="both"/>
        <w:rPr>
          <w:rFonts w:ascii="Arial" w:hAnsi="Arial" w:cs="Arial"/>
        </w:rPr>
      </w:pPr>
    </w:p>
    <w:p w14:paraId="37300142" w14:textId="77777777" w:rsidR="00826CBB" w:rsidRDefault="00826CBB">
      <w:pPr>
        <w:tabs>
          <w:tab w:val="left" w:pos="864"/>
        </w:tabs>
        <w:jc w:val="both"/>
        <w:rPr>
          <w:rFonts w:ascii="Arial" w:hAnsi="Arial" w:cs="Arial"/>
        </w:rPr>
      </w:pPr>
    </w:p>
    <w:p w14:paraId="47AD15B8" w14:textId="77777777" w:rsidR="00826CBB" w:rsidRDefault="00826CBB">
      <w:pPr>
        <w:tabs>
          <w:tab w:val="left" w:pos="864"/>
        </w:tabs>
        <w:jc w:val="both"/>
        <w:rPr>
          <w:rFonts w:ascii="Arial" w:hAnsi="Arial" w:cs="Arial"/>
        </w:rPr>
      </w:pPr>
    </w:p>
    <w:p w14:paraId="56271E64" w14:textId="77777777" w:rsidR="00826CBB" w:rsidRDefault="00826CBB">
      <w:pPr>
        <w:tabs>
          <w:tab w:val="left" w:pos="864"/>
        </w:tabs>
        <w:jc w:val="both"/>
        <w:rPr>
          <w:rFonts w:ascii="Arial" w:hAnsi="Arial" w:cs="Arial"/>
        </w:rPr>
      </w:pPr>
    </w:p>
    <w:p w14:paraId="35C5C76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F7FBBE4" w14:textId="77777777" w:rsidR="00C56E90" w:rsidRDefault="00C56E90">
      <w:pPr>
        <w:tabs>
          <w:tab w:val="left" w:pos="864"/>
        </w:tabs>
        <w:jc w:val="both"/>
        <w:rPr>
          <w:rFonts w:ascii="Arial" w:hAnsi="Arial" w:cs="Arial"/>
        </w:rPr>
      </w:pPr>
    </w:p>
    <w:p w14:paraId="6258153C"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0"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68337EE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1A994C07"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6065AAD"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CD13FD1" w14:textId="77777777" w:rsidR="00C56E90" w:rsidRDefault="00C56E90">
      <w:pPr>
        <w:tabs>
          <w:tab w:val="left" w:pos="864"/>
        </w:tabs>
        <w:jc w:val="both"/>
        <w:rPr>
          <w:rFonts w:ascii="Arial" w:hAnsi="Arial" w:cs="Arial"/>
        </w:rPr>
      </w:pPr>
    </w:p>
    <w:p w14:paraId="428A0BC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4F24C0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E5C4D24" w14:textId="77777777" w:rsidR="00685900" w:rsidRPr="00F15FE2" w:rsidRDefault="00685900" w:rsidP="00685900">
      <w:pPr>
        <w:rPr>
          <w:rFonts w:ascii="Arial" w:hAnsi="Arial" w:cs="Arial"/>
          <w:sz w:val="18"/>
        </w:rPr>
      </w:pPr>
    </w:p>
    <w:p w14:paraId="56081D5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105991F5" w14:textId="77777777" w:rsidR="00685900" w:rsidRDefault="00685900" w:rsidP="00685900">
      <w:pPr>
        <w:ind w:left="284"/>
        <w:rPr>
          <w:rFonts w:ascii="Arial" w:hAnsi="Arial" w:cs="Arial"/>
          <w:sz w:val="16"/>
        </w:rPr>
      </w:pPr>
    </w:p>
    <w:p w14:paraId="57411C33" w14:textId="77777777" w:rsidR="00717070" w:rsidRPr="00F15FE2" w:rsidRDefault="00717070" w:rsidP="00685900">
      <w:pPr>
        <w:ind w:left="284"/>
        <w:rPr>
          <w:rFonts w:ascii="Arial" w:hAnsi="Arial" w:cs="Arial"/>
          <w:sz w:val="16"/>
        </w:rPr>
      </w:pPr>
    </w:p>
    <w:p w14:paraId="77E3B334" w14:textId="77777777" w:rsidR="00685900" w:rsidRPr="00F15FE2" w:rsidRDefault="00685900" w:rsidP="00685900">
      <w:pPr>
        <w:ind w:left="284"/>
        <w:rPr>
          <w:rFonts w:ascii="Arial" w:hAnsi="Arial" w:cs="Arial"/>
          <w:sz w:val="16"/>
        </w:rPr>
      </w:pPr>
    </w:p>
    <w:p w14:paraId="755EDA8F"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2F385C7" w14:textId="77777777" w:rsidR="00685900" w:rsidRDefault="00685900" w:rsidP="00685900">
      <w:pPr>
        <w:ind w:left="284"/>
        <w:rPr>
          <w:rFonts w:ascii="Arial" w:hAnsi="Arial" w:cs="Arial"/>
        </w:rPr>
      </w:pPr>
    </w:p>
    <w:p w14:paraId="635FF770" w14:textId="77777777" w:rsidR="00717070" w:rsidRPr="00663B7E" w:rsidRDefault="00717070" w:rsidP="00685900">
      <w:pPr>
        <w:ind w:left="284"/>
        <w:rPr>
          <w:rFonts w:ascii="Arial" w:hAnsi="Arial" w:cs="Arial"/>
        </w:rPr>
      </w:pPr>
    </w:p>
    <w:p w14:paraId="73A45CD9" w14:textId="77777777" w:rsidR="00685900" w:rsidRPr="00663B7E" w:rsidRDefault="00685900" w:rsidP="00685900">
      <w:pPr>
        <w:ind w:left="284"/>
        <w:rPr>
          <w:rFonts w:ascii="Arial" w:hAnsi="Arial" w:cs="Arial"/>
        </w:rPr>
      </w:pPr>
    </w:p>
    <w:p w14:paraId="038AF6E2" w14:textId="77777777" w:rsidR="00685900" w:rsidRDefault="00685900" w:rsidP="00685900">
      <w:pPr>
        <w:ind w:left="284"/>
        <w:rPr>
          <w:rFonts w:ascii="Arial" w:hAnsi="Arial" w:cs="Arial"/>
        </w:rPr>
      </w:pPr>
    </w:p>
    <w:p w14:paraId="052DEDE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A24D27B" w14:textId="77777777" w:rsidTr="00224E9C">
        <w:tc>
          <w:tcPr>
            <w:tcW w:w="10331" w:type="dxa"/>
            <w:shd w:val="clear" w:color="auto" w:fill="66CCFF"/>
          </w:tcPr>
          <w:p w14:paraId="4E0D9548"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1ABA507"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60E6F08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16A770E6"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0A2DDF4"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329AE88" w14:textId="77777777" w:rsidR="00614607" w:rsidRDefault="00614607">
      <w:pPr>
        <w:pStyle w:val="En-tte"/>
        <w:tabs>
          <w:tab w:val="clear" w:pos="4536"/>
          <w:tab w:val="clear" w:pos="9072"/>
          <w:tab w:val="left" w:pos="864"/>
        </w:tabs>
        <w:rPr>
          <w:rFonts w:ascii="Arial" w:hAnsi="Arial" w:cs="Arial"/>
        </w:rPr>
      </w:pPr>
    </w:p>
    <w:p w14:paraId="21198FE5" w14:textId="77777777" w:rsidR="00764264" w:rsidRDefault="00764264">
      <w:pPr>
        <w:pStyle w:val="En-tte"/>
        <w:tabs>
          <w:tab w:val="clear" w:pos="4536"/>
          <w:tab w:val="clear" w:pos="9072"/>
          <w:tab w:val="left" w:pos="864"/>
        </w:tabs>
        <w:rPr>
          <w:rFonts w:ascii="Arial" w:hAnsi="Arial" w:cs="Arial"/>
        </w:rPr>
      </w:pPr>
    </w:p>
    <w:p w14:paraId="6CB1FAA9" w14:textId="77777777" w:rsidR="00764264" w:rsidRDefault="00764264">
      <w:pPr>
        <w:pStyle w:val="En-tte"/>
        <w:tabs>
          <w:tab w:val="clear" w:pos="4536"/>
          <w:tab w:val="clear" w:pos="9072"/>
          <w:tab w:val="left" w:pos="864"/>
        </w:tabs>
        <w:rPr>
          <w:rFonts w:ascii="Arial" w:hAnsi="Arial" w:cs="Arial"/>
        </w:rPr>
      </w:pPr>
    </w:p>
    <w:p w14:paraId="02EA27A0" w14:textId="77777777" w:rsidR="00764264" w:rsidRDefault="00764264">
      <w:pPr>
        <w:pStyle w:val="En-tte"/>
        <w:tabs>
          <w:tab w:val="clear" w:pos="4536"/>
          <w:tab w:val="clear" w:pos="9072"/>
          <w:tab w:val="left" w:pos="864"/>
        </w:tabs>
        <w:rPr>
          <w:rFonts w:ascii="Arial" w:hAnsi="Arial" w:cs="Arial"/>
        </w:rPr>
      </w:pPr>
    </w:p>
    <w:p w14:paraId="6BFECCE9" w14:textId="77777777" w:rsidR="00764264" w:rsidRDefault="00764264">
      <w:pPr>
        <w:pStyle w:val="En-tte"/>
        <w:tabs>
          <w:tab w:val="clear" w:pos="4536"/>
          <w:tab w:val="clear" w:pos="9072"/>
          <w:tab w:val="left" w:pos="864"/>
        </w:tabs>
        <w:rPr>
          <w:rFonts w:ascii="Arial" w:hAnsi="Arial" w:cs="Arial"/>
        </w:rPr>
      </w:pPr>
    </w:p>
    <w:p w14:paraId="2907F1CC" w14:textId="77777777" w:rsidR="00764264" w:rsidRDefault="00764264">
      <w:pPr>
        <w:pStyle w:val="En-tte"/>
        <w:tabs>
          <w:tab w:val="clear" w:pos="4536"/>
          <w:tab w:val="clear" w:pos="9072"/>
          <w:tab w:val="left" w:pos="864"/>
        </w:tabs>
        <w:rPr>
          <w:rFonts w:ascii="Arial" w:hAnsi="Arial" w:cs="Arial"/>
        </w:rPr>
      </w:pPr>
    </w:p>
    <w:p w14:paraId="30D3DFEC" w14:textId="77777777" w:rsidR="00764264" w:rsidRDefault="00764264">
      <w:pPr>
        <w:pStyle w:val="En-tte"/>
        <w:tabs>
          <w:tab w:val="clear" w:pos="4536"/>
          <w:tab w:val="clear" w:pos="9072"/>
          <w:tab w:val="left" w:pos="864"/>
        </w:tabs>
        <w:rPr>
          <w:rFonts w:ascii="Arial" w:hAnsi="Arial" w:cs="Arial"/>
        </w:rPr>
      </w:pPr>
    </w:p>
    <w:p w14:paraId="4B423F25" w14:textId="77777777" w:rsidR="00764264" w:rsidRDefault="00764264">
      <w:pPr>
        <w:pStyle w:val="En-tte"/>
        <w:tabs>
          <w:tab w:val="clear" w:pos="4536"/>
          <w:tab w:val="clear" w:pos="9072"/>
          <w:tab w:val="left" w:pos="864"/>
        </w:tabs>
        <w:rPr>
          <w:rFonts w:ascii="Arial" w:hAnsi="Arial" w:cs="Arial"/>
        </w:rPr>
      </w:pPr>
    </w:p>
    <w:p w14:paraId="477D432F" w14:textId="77777777" w:rsidR="00764264" w:rsidRDefault="00764264">
      <w:pPr>
        <w:pStyle w:val="En-tte"/>
        <w:tabs>
          <w:tab w:val="clear" w:pos="4536"/>
          <w:tab w:val="clear" w:pos="9072"/>
          <w:tab w:val="left" w:pos="864"/>
        </w:tabs>
        <w:rPr>
          <w:rFonts w:ascii="Arial" w:hAnsi="Arial" w:cs="Arial"/>
        </w:rPr>
      </w:pPr>
    </w:p>
    <w:p w14:paraId="2B874CA0" w14:textId="77777777" w:rsidR="00764264" w:rsidRDefault="00764264">
      <w:pPr>
        <w:pStyle w:val="En-tte"/>
        <w:tabs>
          <w:tab w:val="clear" w:pos="4536"/>
          <w:tab w:val="clear" w:pos="9072"/>
          <w:tab w:val="left" w:pos="864"/>
        </w:tabs>
        <w:rPr>
          <w:rFonts w:ascii="Arial" w:hAnsi="Arial" w:cs="Arial"/>
        </w:rPr>
      </w:pPr>
    </w:p>
    <w:p w14:paraId="009354D8" w14:textId="77777777" w:rsidR="00FB44EA" w:rsidRDefault="00FB44EA">
      <w:pPr>
        <w:pStyle w:val="En-tte"/>
        <w:tabs>
          <w:tab w:val="clear" w:pos="4536"/>
          <w:tab w:val="clear" w:pos="9072"/>
          <w:tab w:val="left" w:pos="864"/>
        </w:tabs>
        <w:rPr>
          <w:rFonts w:ascii="Arial" w:hAnsi="Arial" w:cs="Arial"/>
        </w:rPr>
      </w:pPr>
    </w:p>
    <w:p w14:paraId="2F2A9738" w14:textId="77777777" w:rsidR="00764264" w:rsidRDefault="00764264">
      <w:pPr>
        <w:pStyle w:val="En-tte"/>
        <w:tabs>
          <w:tab w:val="clear" w:pos="4536"/>
          <w:tab w:val="clear" w:pos="9072"/>
          <w:tab w:val="left" w:pos="864"/>
        </w:tabs>
        <w:rPr>
          <w:rFonts w:ascii="Arial" w:hAnsi="Arial" w:cs="Arial"/>
        </w:rPr>
      </w:pPr>
    </w:p>
    <w:p w14:paraId="0FF81464" w14:textId="77777777" w:rsidR="00764264" w:rsidRDefault="00764264">
      <w:pPr>
        <w:pStyle w:val="En-tte"/>
        <w:tabs>
          <w:tab w:val="clear" w:pos="4536"/>
          <w:tab w:val="clear" w:pos="9072"/>
          <w:tab w:val="left" w:pos="864"/>
        </w:tabs>
        <w:rPr>
          <w:rFonts w:ascii="Arial" w:hAnsi="Arial" w:cs="Arial"/>
        </w:rPr>
      </w:pPr>
    </w:p>
    <w:p w14:paraId="3B330586" w14:textId="77777777" w:rsidR="00764264" w:rsidRDefault="00764264">
      <w:pPr>
        <w:pStyle w:val="En-tte"/>
        <w:tabs>
          <w:tab w:val="clear" w:pos="4536"/>
          <w:tab w:val="clear" w:pos="9072"/>
          <w:tab w:val="left" w:pos="864"/>
        </w:tabs>
        <w:rPr>
          <w:rFonts w:ascii="Arial" w:hAnsi="Arial" w:cs="Arial"/>
        </w:rPr>
      </w:pPr>
    </w:p>
    <w:p w14:paraId="2F67C8EC" w14:textId="77777777" w:rsidR="00912339" w:rsidRDefault="00912339">
      <w:pPr>
        <w:pStyle w:val="En-tte"/>
        <w:tabs>
          <w:tab w:val="clear" w:pos="4536"/>
          <w:tab w:val="clear" w:pos="9072"/>
          <w:tab w:val="left" w:pos="864"/>
        </w:tabs>
        <w:rPr>
          <w:rFonts w:ascii="Arial" w:hAnsi="Arial" w:cs="Arial"/>
        </w:rPr>
      </w:pPr>
    </w:p>
    <w:p w14:paraId="3B93E2CC" w14:textId="77777777" w:rsidR="00912339" w:rsidRDefault="00912339">
      <w:pPr>
        <w:pStyle w:val="En-tte"/>
        <w:tabs>
          <w:tab w:val="clear" w:pos="4536"/>
          <w:tab w:val="clear" w:pos="9072"/>
          <w:tab w:val="left" w:pos="864"/>
        </w:tabs>
        <w:rPr>
          <w:rFonts w:ascii="Arial" w:hAnsi="Arial" w:cs="Arial"/>
        </w:rPr>
      </w:pPr>
    </w:p>
    <w:p w14:paraId="33707684" w14:textId="77777777" w:rsidR="00912339" w:rsidRDefault="00912339">
      <w:pPr>
        <w:pStyle w:val="En-tte"/>
        <w:tabs>
          <w:tab w:val="clear" w:pos="4536"/>
          <w:tab w:val="clear" w:pos="9072"/>
          <w:tab w:val="left" w:pos="864"/>
        </w:tabs>
        <w:rPr>
          <w:rFonts w:ascii="Arial" w:hAnsi="Arial" w:cs="Arial"/>
        </w:rPr>
      </w:pPr>
    </w:p>
    <w:p w14:paraId="7C7F6796"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EB5EA31" w14:textId="77777777" w:rsidR="00764264" w:rsidRDefault="00764264">
      <w:pPr>
        <w:pStyle w:val="En-tte"/>
        <w:tabs>
          <w:tab w:val="clear" w:pos="4536"/>
          <w:tab w:val="clear" w:pos="9072"/>
          <w:tab w:val="left" w:pos="864"/>
        </w:tabs>
        <w:rPr>
          <w:rFonts w:ascii="Arial" w:hAnsi="Arial" w:cs="Arial"/>
        </w:rPr>
      </w:pPr>
    </w:p>
    <w:p w14:paraId="63E627A6"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0F8C00F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90CFE23" w14:textId="77777777" w:rsidR="00411396" w:rsidRPr="00411396" w:rsidRDefault="00411396" w:rsidP="00411396">
      <w:pPr>
        <w:pStyle w:val="En-tte"/>
        <w:tabs>
          <w:tab w:val="left" w:pos="864"/>
        </w:tabs>
        <w:rPr>
          <w:rFonts w:ascii="Arial" w:hAnsi="Arial" w:cs="Arial"/>
        </w:rPr>
      </w:pPr>
    </w:p>
    <w:p w14:paraId="527E3D5C"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004D88C" w14:textId="77777777" w:rsidR="00411396" w:rsidRDefault="00411396" w:rsidP="00411396">
      <w:pPr>
        <w:pStyle w:val="En-tte"/>
        <w:tabs>
          <w:tab w:val="left" w:pos="864"/>
        </w:tabs>
        <w:rPr>
          <w:rFonts w:ascii="Arial" w:hAnsi="Arial" w:cs="Arial"/>
        </w:rPr>
      </w:pPr>
    </w:p>
    <w:p w14:paraId="64F462CD" w14:textId="77777777" w:rsidR="00717070" w:rsidRPr="00411396" w:rsidRDefault="00717070" w:rsidP="00411396">
      <w:pPr>
        <w:pStyle w:val="En-tte"/>
        <w:tabs>
          <w:tab w:val="left" w:pos="864"/>
        </w:tabs>
        <w:rPr>
          <w:rFonts w:ascii="Arial" w:hAnsi="Arial" w:cs="Arial"/>
        </w:rPr>
      </w:pPr>
    </w:p>
    <w:p w14:paraId="0E7F3A8D" w14:textId="77777777" w:rsidR="00411396" w:rsidRPr="00411396" w:rsidRDefault="00411396" w:rsidP="00411396">
      <w:pPr>
        <w:pStyle w:val="En-tte"/>
        <w:tabs>
          <w:tab w:val="left" w:pos="864"/>
        </w:tabs>
        <w:rPr>
          <w:rFonts w:ascii="Arial" w:hAnsi="Arial" w:cs="Arial"/>
        </w:rPr>
      </w:pPr>
    </w:p>
    <w:p w14:paraId="41F5F22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357FEEA" w14:textId="77777777" w:rsidR="00411396" w:rsidRPr="00411396" w:rsidRDefault="00411396" w:rsidP="00411396">
      <w:pPr>
        <w:pStyle w:val="En-tte"/>
        <w:tabs>
          <w:tab w:val="left" w:pos="864"/>
        </w:tabs>
        <w:rPr>
          <w:rFonts w:ascii="Arial" w:hAnsi="Arial" w:cs="Arial"/>
        </w:rPr>
      </w:pPr>
    </w:p>
    <w:p w14:paraId="31DB1FB0" w14:textId="77777777" w:rsidR="00411396" w:rsidRPr="00411396" w:rsidRDefault="00411396" w:rsidP="00411396">
      <w:pPr>
        <w:pStyle w:val="En-tte"/>
        <w:tabs>
          <w:tab w:val="left" w:pos="864"/>
        </w:tabs>
        <w:rPr>
          <w:rFonts w:ascii="Arial" w:hAnsi="Arial" w:cs="Arial"/>
        </w:rPr>
      </w:pPr>
    </w:p>
    <w:p w14:paraId="3E5B841F" w14:textId="77777777" w:rsidR="00411396" w:rsidRDefault="00411396" w:rsidP="00411396">
      <w:pPr>
        <w:pStyle w:val="En-tte"/>
        <w:tabs>
          <w:tab w:val="left" w:pos="864"/>
        </w:tabs>
        <w:rPr>
          <w:rFonts w:ascii="Arial" w:hAnsi="Arial" w:cs="Arial"/>
        </w:rPr>
      </w:pPr>
    </w:p>
    <w:p w14:paraId="57E8634A" w14:textId="77777777" w:rsidR="00717070" w:rsidRDefault="00717070" w:rsidP="00411396">
      <w:pPr>
        <w:pStyle w:val="En-tte"/>
        <w:tabs>
          <w:tab w:val="left" w:pos="864"/>
        </w:tabs>
        <w:rPr>
          <w:rFonts w:ascii="Arial" w:hAnsi="Arial" w:cs="Arial"/>
        </w:rPr>
      </w:pPr>
    </w:p>
    <w:p w14:paraId="0935F969" w14:textId="77777777" w:rsidR="00717070" w:rsidRDefault="00717070" w:rsidP="00411396">
      <w:pPr>
        <w:pStyle w:val="En-tte"/>
        <w:tabs>
          <w:tab w:val="left" w:pos="864"/>
        </w:tabs>
        <w:rPr>
          <w:rFonts w:ascii="Arial" w:hAnsi="Arial" w:cs="Arial"/>
        </w:rPr>
      </w:pPr>
    </w:p>
    <w:p w14:paraId="76ADD75B" w14:textId="77777777" w:rsidR="00717070" w:rsidRDefault="00717070" w:rsidP="00411396">
      <w:pPr>
        <w:pStyle w:val="En-tte"/>
        <w:tabs>
          <w:tab w:val="left" w:pos="864"/>
        </w:tabs>
        <w:rPr>
          <w:rFonts w:ascii="Arial" w:hAnsi="Arial" w:cs="Arial"/>
        </w:rPr>
      </w:pPr>
    </w:p>
    <w:p w14:paraId="062BB054" w14:textId="77777777" w:rsidR="00717070" w:rsidRDefault="00717070" w:rsidP="00411396">
      <w:pPr>
        <w:pStyle w:val="En-tte"/>
        <w:tabs>
          <w:tab w:val="left" w:pos="864"/>
        </w:tabs>
        <w:rPr>
          <w:rFonts w:ascii="Arial" w:hAnsi="Arial" w:cs="Arial"/>
        </w:rPr>
      </w:pPr>
    </w:p>
    <w:p w14:paraId="55183A24" w14:textId="77777777" w:rsidR="00717070" w:rsidRDefault="00717070" w:rsidP="00411396">
      <w:pPr>
        <w:pStyle w:val="En-tte"/>
        <w:tabs>
          <w:tab w:val="left" w:pos="864"/>
        </w:tabs>
        <w:rPr>
          <w:rFonts w:ascii="Arial" w:hAnsi="Arial" w:cs="Arial"/>
        </w:rPr>
      </w:pPr>
    </w:p>
    <w:p w14:paraId="1D7B56B0" w14:textId="77777777" w:rsidR="00717070" w:rsidRDefault="00717070" w:rsidP="00411396">
      <w:pPr>
        <w:pStyle w:val="En-tte"/>
        <w:tabs>
          <w:tab w:val="left" w:pos="864"/>
        </w:tabs>
        <w:rPr>
          <w:rFonts w:ascii="Arial" w:hAnsi="Arial" w:cs="Arial"/>
        </w:rPr>
      </w:pPr>
    </w:p>
    <w:p w14:paraId="1FB96F16" w14:textId="77777777" w:rsidR="00717070" w:rsidRPr="00411396" w:rsidRDefault="00717070" w:rsidP="00411396">
      <w:pPr>
        <w:pStyle w:val="En-tte"/>
        <w:tabs>
          <w:tab w:val="left" w:pos="864"/>
        </w:tabs>
        <w:rPr>
          <w:rFonts w:ascii="Arial" w:hAnsi="Arial" w:cs="Arial"/>
        </w:rPr>
      </w:pPr>
    </w:p>
    <w:p w14:paraId="27E76DF8" w14:textId="1BB2C9A8" w:rsidR="006838CD" w:rsidRDefault="006838CD">
      <w:pPr>
        <w:suppressAutoHyphens w:val="0"/>
        <w:rPr>
          <w:rFonts w:ascii="Arial" w:hAnsi="Arial" w:cs="Arial"/>
        </w:rPr>
      </w:pPr>
      <w:r>
        <w:rPr>
          <w:rFonts w:ascii="Arial" w:hAnsi="Arial" w:cs="Arial"/>
        </w:rPr>
        <w:br w:type="page"/>
      </w:r>
    </w:p>
    <w:p w14:paraId="34EEE728"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8D0B2F7" w14:textId="77777777">
        <w:tc>
          <w:tcPr>
            <w:tcW w:w="10331" w:type="dxa"/>
            <w:shd w:val="clear" w:color="auto" w:fill="66CCFF"/>
          </w:tcPr>
          <w:p w14:paraId="747287CD"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96E925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11F1AB1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7F3D58C2" w14:textId="77777777" w:rsidR="00472B25" w:rsidRDefault="00472B25">
      <w:pPr>
        <w:tabs>
          <w:tab w:val="left" w:pos="576"/>
        </w:tabs>
        <w:rPr>
          <w:rFonts w:ascii="Arial" w:hAnsi="Arial" w:cs="Arial"/>
          <w:iCs/>
        </w:rPr>
      </w:pPr>
    </w:p>
    <w:p w14:paraId="6F830EA6"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11D5E00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50051C5"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F459F4A"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84DDB9F" w14:textId="77777777" w:rsidR="009A04B2" w:rsidRDefault="009A04B2" w:rsidP="00A02975">
            <w:pPr>
              <w:jc w:val="center"/>
              <w:rPr>
                <w:rFonts w:ascii="Arial" w:hAnsi="Arial" w:cs="Arial"/>
                <w:b/>
              </w:rPr>
            </w:pPr>
            <w:r>
              <w:rPr>
                <w:rFonts w:ascii="Arial" w:hAnsi="Arial" w:cs="Arial"/>
                <w:b/>
              </w:rPr>
              <w:t>N°</w:t>
            </w:r>
          </w:p>
          <w:p w14:paraId="2DEF0934" w14:textId="77777777" w:rsidR="009A04B2" w:rsidRDefault="009A04B2" w:rsidP="00827FD0">
            <w:pPr>
              <w:jc w:val="center"/>
              <w:rPr>
                <w:rFonts w:ascii="Arial" w:hAnsi="Arial" w:cs="Arial"/>
                <w:b/>
              </w:rPr>
            </w:pPr>
            <w:r>
              <w:rPr>
                <w:rFonts w:ascii="Arial" w:hAnsi="Arial" w:cs="Arial"/>
                <w:b/>
              </w:rPr>
              <w:t>du</w:t>
            </w:r>
          </w:p>
          <w:p w14:paraId="4640CA5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E9F12C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0CF82"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0CCEC210" w14:textId="77777777" w:rsidTr="00171BF1">
        <w:trPr>
          <w:trHeight w:val="1021"/>
        </w:trPr>
        <w:tc>
          <w:tcPr>
            <w:tcW w:w="832" w:type="dxa"/>
            <w:tcBorders>
              <w:top w:val="single" w:sz="4" w:space="0" w:color="000000"/>
              <w:left w:val="single" w:sz="4" w:space="0" w:color="000000"/>
            </w:tcBorders>
            <w:shd w:val="clear" w:color="auto" w:fill="CCFFFF"/>
          </w:tcPr>
          <w:p w14:paraId="5CFCDDD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6BD70945"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338B948D" w14:textId="77777777" w:rsidR="009A04B2" w:rsidRDefault="009A04B2" w:rsidP="00310F9B">
            <w:pPr>
              <w:snapToGrid w:val="0"/>
              <w:jc w:val="both"/>
              <w:rPr>
                <w:rFonts w:ascii="Arial" w:hAnsi="Arial" w:cs="Arial"/>
              </w:rPr>
            </w:pPr>
          </w:p>
        </w:tc>
      </w:tr>
      <w:tr w:rsidR="009A04B2" w14:paraId="37224164" w14:textId="77777777" w:rsidTr="00171BF1">
        <w:trPr>
          <w:trHeight w:val="1021"/>
        </w:trPr>
        <w:tc>
          <w:tcPr>
            <w:tcW w:w="832" w:type="dxa"/>
            <w:tcBorders>
              <w:left w:val="single" w:sz="4" w:space="0" w:color="000000"/>
            </w:tcBorders>
          </w:tcPr>
          <w:p w14:paraId="72F7954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F27EC11"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997FF19" w14:textId="77777777" w:rsidR="009A04B2" w:rsidRDefault="009A04B2" w:rsidP="00310F9B">
            <w:pPr>
              <w:snapToGrid w:val="0"/>
              <w:jc w:val="both"/>
              <w:rPr>
                <w:rFonts w:ascii="Arial" w:hAnsi="Arial" w:cs="Arial"/>
              </w:rPr>
            </w:pPr>
          </w:p>
        </w:tc>
      </w:tr>
      <w:tr w:rsidR="009051AC" w14:paraId="23EF9942" w14:textId="77777777" w:rsidTr="00C00E04">
        <w:trPr>
          <w:trHeight w:val="1021"/>
        </w:trPr>
        <w:tc>
          <w:tcPr>
            <w:tcW w:w="832" w:type="dxa"/>
            <w:tcBorders>
              <w:left w:val="single" w:sz="4" w:space="0" w:color="000000"/>
            </w:tcBorders>
            <w:shd w:val="clear" w:color="auto" w:fill="CCFFFF"/>
          </w:tcPr>
          <w:p w14:paraId="373B059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E53441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B67B0A0" w14:textId="77777777" w:rsidR="009051AC" w:rsidRDefault="009051AC" w:rsidP="00C00E04">
            <w:pPr>
              <w:snapToGrid w:val="0"/>
              <w:jc w:val="both"/>
              <w:rPr>
                <w:rFonts w:ascii="Arial" w:hAnsi="Arial" w:cs="Arial"/>
              </w:rPr>
            </w:pPr>
          </w:p>
        </w:tc>
      </w:tr>
      <w:tr w:rsidR="002F1469" w14:paraId="4F2C2406" w14:textId="77777777" w:rsidTr="002F1469">
        <w:trPr>
          <w:trHeight w:val="1021"/>
        </w:trPr>
        <w:tc>
          <w:tcPr>
            <w:tcW w:w="832" w:type="dxa"/>
            <w:tcBorders>
              <w:left w:val="single" w:sz="4" w:space="0" w:color="000000"/>
            </w:tcBorders>
          </w:tcPr>
          <w:p w14:paraId="39D7361E"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043FF2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B9F73DA" w14:textId="77777777" w:rsidR="002F1469" w:rsidRDefault="002F1469" w:rsidP="00C00E04">
            <w:pPr>
              <w:snapToGrid w:val="0"/>
              <w:jc w:val="both"/>
              <w:rPr>
                <w:rFonts w:ascii="Arial" w:hAnsi="Arial" w:cs="Arial"/>
              </w:rPr>
            </w:pPr>
          </w:p>
        </w:tc>
      </w:tr>
      <w:tr w:rsidR="002F1469" w14:paraId="2037A1E0" w14:textId="77777777" w:rsidTr="00C00E04">
        <w:trPr>
          <w:trHeight w:val="1021"/>
        </w:trPr>
        <w:tc>
          <w:tcPr>
            <w:tcW w:w="832" w:type="dxa"/>
            <w:tcBorders>
              <w:left w:val="single" w:sz="4" w:space="0" w:color="000000"/>
            </w:tcBorders>
            <w:shd w:val="clear" w:color="auto" w:fill="CCFFFF"/>
          </w:tcPr>
          <w:p w14:paraId="6B6ECC00"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495035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3AD7393" w14:textId="77777777" w:rsidR="002F1469" w:rsidRDefault="002F1469" w:rsidP="00C00E04">
            <w:pPr>
              <w:snapToGrid w:val="0"/>
              <w:jc w:val="both"/>
              <w:rPr>
                <w:rFonts w:ascii="Arial" w:hAnsi="Arial" w:cs="Arial"/>
              </w:rPr>
            </w:pPr>
          </w:p>
        </w:tc>
      </w:tr>
      <w:tr w:rsidR="002F1469" w14:paraId="15CE18F4" w14:textId="77777777" w:rsidTr="002F1469">
        <w:trPr>
          <w:trHeight w:val="1021"/>
        </w:trPr>
        <w:tc>
          <w:tcPr>
            <w:tcW w:w="832" w:type="dxa"/>
            <w:tcBorders>
              <w:left w:val="single" w:sz="4" w:space="0" w:color="000000"/>
            </w:tcBorders>
          </w:tcPr>
          <w:p w14:paraId="1149CF31"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79E42D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D775393" w14:textId="77777777" w:rsidR="002F1469" w:rsidRDefault="002F1469" w:rsidP="00C00E04">
            <w:pPr>
              <w:snapToGrid w:val="0"/>
              <w:jc w:val="both"/>
              <w:rPr>
                <w:rFonts w:ascii="Arial" w:hAnsi="Arial" w:cs="Arial"/>
              </w:rPr>
            </w:pPr>
          </w:p>
        </w:tc>
      </w:tr>
      <w:tr w:rsidR="009A04B2" w14:paraId="164E3716" w14:textId="77777777" w:rsidTr="00827FD0">
        <w:trPr>
          <w:trHeight w:val="1021"/>
        </w:trPr>
        <w:tc>
          <w:tcPr>
            <w:tcW w:w="832" w:type="dxa"/>
            <w:tcBorders>
              <w:left w:val="single" w:sz="4" w:space="0" w:color="000000"/>
              <w:bottom w:val="single" w:sz="4" w:space="0" w:color="000000"/>
            </w:tcBorders>
            <w:shd w:val="clear" w:color="auto" w:fill="CCFFFF"/>
          </w:tcPr>
          <w:p w14:paraId="1EA00782"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C4CC8E9"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C485D0" w14:textId="77777777" w:rsidR="009A04B2" w:rsidRDefault="009A04B2" w:rsidP="00310F9B">
            <w:pPr>
              <w:snapToGrid w:val="0"/>
              <w:jc w:val="both"/>
              <w:rPr>
                <w:rFonts w:ascii="Arial" w:hAnsi="Arial" w:cs="Arial"/>
              </w:rPr>
            </w:pPr>
          </w:p>
        </w:tc>
      </w:tr>
    </w:tbl>
    <w:p w14:paraId="51A3F52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A00887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7F6EDC"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0CCA18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355E5778" w14:textId="29321548" w:rsidR="009540B9" w:rsidRDefault="009540B9">
      <w:pPr>
        <w:suppressAutoHyphens w:val="0"/>
        <w:rPr>
          <w:rFonts w:ascii="Arial" w:hAnsi="Arial" w:cs="Arial"/>
        </w:rPr>
      </w:pPr>
    </w:p>
    <w:p w14:paraId="5B03D0A4" w14:textId="77777777" w:rsidR="006A5F71" w:rsidRDefault="006A5F71">
      <w:pPr>
        <w:pStyle w:val="En-tte"/>
        <w:tabs>
          <w:tab w:val="clear" w:pos="4536"/>
          <w:tab w:val="clear" w:pos="9072"/>
          <w:tab w:val="left" w:pos="864"/>
        </w:tabs>
        <w:rPr>
          <w:rFonts w:ascii="Arial" w:hAnsi="Arial" w:cs="Arial"/>
        </w:rPr>
      </w:pPr>
    </w:p>
    <w:p w14:paraId="2E2D1BBF"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EDFEC" w14:textId="77777777" w:rsidR="00CD3359" w:rsidRDefault="00CD3359">
      <w:r>
        <w:separator/>
      </w:r>
    </w:p>
  </w:endnote>
  <w:endnote w:type="continuationSeparator" w:id="0">
    <w:p w14:paraId="0EAD52D7" w14:textId="77777777" w:rsidR="00CD3359" w:rsidRDefault="00CD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33745A1" w14:textId="77777777">
      <w:trPr>
        <w:tblHeader/>
      </w:trPr>
      <w:tc>
        <w:tcPr>
          <w:tcW w:w="3513" w:type="dxa"/>
          <w:shd w:val="clear" w:color="auto" w:fill="66CCFF"/>
        </w:tcPr>
        <w:p w14:paraId="4ED0887B"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110BF49" w14:textId="10DA1E01" w:rsidR="00472B25" w:rsidRDefault="004B4325">
          <w:pPr>
            <w:shd w:val="clear" w:color="auto" w:fill="66CCFF"/>
            <w:snapToGrid w:val="0"/>
            <w:jc w:val="center"/>
            <w:rPr>
              <w:rFonts w:ascii="Arial" w:hAnsi="Arial" w:cs="Arial"/>
              <w:b/>
              <w:bCs/>
            </w:rPr>
          </w:pPr>
          <w:r w:rsidRPr="004B4325">
            <w:rPr>
              <w:rFonts w:ascii="Arial" w:hAnsi="Arial" w:cs="Arial"/>
              <w:b/>
              <w:i/>
              <w:iCs/>
            </w:rPr>
            <w:t>MAR2</w:t>
          </w:r>
          <w:r w:rsidR="00162849">
            <w:rPr>
              <w:rFonts w:ascii="Arial" w:hAnsi="Arial" w:cs="Arial"/>
              <w:b/>
              <w:i/>
              <w:iCs/>
            </w:rPr>
            <w:t>5-16</w:t>
          </w:r>
        </w:p>
      </w:tc>
      <w:tc>
        <w:tcPr>
          <w:tcW w:w="900" w:type="dxa"/>
          <w:shd w:val="clear" w:color="auto" w:fill="66CCFF"/>
        </w:tcPr>
        <w:p w14:paraId="6A871CDF"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5C6B908B"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2595162A"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638011C9"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A7703C3"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8A151" w14:textId="77777777" w:rsidR="00CD3359" w:rsidRDefault="00CD3359">
      <w:r>
        <w:separator/>
      </w:r>
    </w:p>
  </w:footnote>
  <w:footnote w:type="continuationSeparator" w:id="0">
    <w:p w14:paraId="3063BF2B" w14:textId="77777777" w:rsidR="00CD3359" w:rsidRDefault="00CD3359">
      <w:r>
        <w:continuationSeparator/>
      </w:r>
    </w:p>
  </w:footnote>
  <w:footnote w:id="1">
    <w:p w14:paraId="747A6FC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801339664">
    <w:abstractNumId w:val="0"/>
  </w:num>
  <w:num w:numId="2" w16cid:durableId="2085637131">
    <w:abstractNumId w:val="1"/>
  </w:num>
  <w:num w:numId="3" w16cid:durableId="1635259165">
    <w:abstractNumId w:val="2"/>
  </w:num>
  <w:num w:numId="4" w16cid:durableId="2023431347">
    <w:abstractNumId w:val="0"/>
  </w:num>
  <w:num w:numId="5" w16cid:durableId="1295797986">
    <w:abstractNumId w:val="3"/>
  </w:num>
  <w:num w:numId="6" w16cid:durableId="533230759">
    <w:abstractNumId w:val="4"/>
  </w:num>
  <w:num w:numId="7" w16cid:durableId="11440037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4D05"/>
    <w:rsid w:val="0000723E"/>
    <w:rsid w:val="000227D0"/>
    <w:rsid w:val="00036184"/>
    <w:rsid w:val="00050CDC"/>
    <w:rsid w:val="000625CC"/>
    <w:rsid w:val="00092585"/>
    <w:rsid w:val="000C70DC"/>
    <w:rsid w:val="000D4E2E"/>
    <w:rsid w:val="000E0EFF"/>
    <w:rsid w:val="000E3A79"/>
    <w:rsid w:val="000F3F78"/>
    <w:rsid w:val="0013398C"/>
    <w:rsid w:val="001535C7"/>
    <w:rsid w:val="00162849"/>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34300"/>
    <w:rsid w:val="00472B25"/>
    <w:rsid w:val="00483E5B"/>
    <w:rsid w:val="004A6D4B"/>
    <w:rsid w:val="004A7F71"/>
    <w:rsid w:val="004B4325"/>
    <w:rsid w:val="004C221B"/>
    <w:rsid w:val="004E403E"/>
    <w:rsid w:val="005036C5"/>
    <w:rsid w:val="00513F06"/>
    <w:rsid w:val="00516C8B"/>
    <w:rsid w:val="005254E3"/>
    <w:rsid w:val="00553297"/>
    <w:rsid w:val="00555AC1"/>
    <w:rsid w:val="0056052C"/>
    <w:rsid w:val="0059116B"/>
    <w:rsid w:val="005A325E"/>
    <w:rsid w:val="005A5386"/>
    <w:rsid w:val="005A79FD"/>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38CD"/>
    <w:rsid w:val="00685900"/>
    <w:rsid w:val="00696240"/>
    <w:rsid w:val="006A28FE"/>
    <w:rsid w:val="006A340F"/>
    <w:rsid w:val="006A5F71"/>
    <w:rsid w:val="006A7983"/>
    <w:rsid w:val="006B4DD2"/>
    <w:rsid w:val="006C6E7F"/>
    <w:rsid w:val="006E22A4"/>
    <w:rsid w:val="006E2F47"/>
    <w:rsid w:val="006E6210"/>
    <w:rsid w:val="006F6740"/>
    <w:rsid w:val="00717070"/>
    <w:rsid w:val="007314F1"/>
    <w:rsid w:val="00731BA0"/>
    <w:rsid w:val="00735D85"/>
    <w:rsid w:val="00741ECB"/>
    <w:rsid w:val="00755416"/>
    <w:rsid w:val="00764264"/>
    <w:rsid w:val="00787E55"/>
    <w:rsid w:val="007A7713"/>
    <w:rsid w:val="007B4FB2"/>
    <w:rsid w:val="007C0A0D"/>
    <w:rsid w:val="007E484E"/>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0B9"/>
    <w:rsid w:val="009A04B2"/>
    <w:rsid w:val="009A394A"/>
    <w:rsid w:val="009B07B5"/>
    <w:rsid w:val="009B23A7"/>
    <w:rsid w:val="009D0426"/>
    <w:rsid w:val="009D52FB"/>
    <w:rsid w:val="009D6D88"/>
    <w:rsid w:val="00A02975"/>
    <w:rsid w:val="00A056B1"/>
    <w:rsid w:val="00A05A3B"/>
    <w:rsid w:val="00A43E29"/>
    <w:rsid w:val="00A600D6"/>
    <w:rsid w:val="00A70756"/>
    <w:rsid w:val="00A83BDF"/>
    <w:rsid w:val="00A840BB"/>
    <w:rsid w:val="00A86C63"/>
    <w:rsid w:val="00A97E02"/>
    <w:rsid w:val="00AA372E"/>
    <w:rsid w:val="00AE632A"/>
    <w:rsid w:val="00B46A1B"/>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D335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9470A"/>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8F7028"/>
  <w15:chartTrackingRefBased/>
  <w15:docId w15:val="{19BD69AC-4CB9-42C5-953A-1B80DA0BF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3366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13D9C-C503-479B-86FA-574267C2B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2655</Words>
  <Characters>14608</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17229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Lahoud Andres, Magali</cp:lastModifiedBy>
  <cp:revision>11</cp:revision>
  <cp:lastPrinted>2016-11-02T14:02:00Z</cp:lastPrinted>
  <dcterms:created xsi:type="dcterms:W3CDTF">2020-12-22T08:49:00Z</dcterms:created>
  <dcterms:modified xsi:type="dcterms:W3CDTF">2025-02-20T19:37:00Z</dcterms:modified>
</cp:coreProperties>
</file>